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B7" w:rsidRDefault="00E67EB7" w:rsidP="00027296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DOMANDA DI </w:t>
      </w:r>
      <w:r w:rsidR="00594ADE">
        <w:rPr>
          <w:b/>
          <w:bCs/>
          <w:color w:val="000000"/>
        </w:rPr>
        <w:t>PARTECIPAZIONE</w:t>
      </w:r>
      <w:r>
        <w:rPr>
          <w:b/>
          <w:bCs/>
          <w:color w:val="000000"/>
        </w:rPr>
        <w:t xml:space="preserve"> ALLA </w:t>
      </w:r>
      <w:r w:rsidR="00594ADE">
        <w:rPr>
          <w:b/>
          <w:bCs/>
          <w:color w:val="000000"/>
        </w:rPr>
        <w:t>PROCEDURA COMPARATIVA</w:t>
      </w:r>
      <w:r>
        <w:rPr>
          <w:b/>
          <w:bCs/>
          <w:color w:val="000000"/>
        </w:rPr>
        <w:t xml:space="preserve"> (all. A)</w:t>
      </w:r>
    </w:p>
    <w:p w:rsidR="00E67EB7" w:rsidRDefault="00E67EB7" w:rsidP="00F936BA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:rsidR="00E67EB7" w:rsidRDefault="00E67EB7" w:rsidP="00E67EB7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:rsidR="00E67EB7" w:rsidRDefault="00594ADE" w:rsidP="00594ADE">
      <w:pPr>
        <w:widowControl w:val="0"/>
        <w:autoSpaceDE w:val="0"/>
        <w:autoSpaceDN w:val="0"/>
        <w:adjustRightInd w:val="0"/>
        <w:spacing w:line="276" w:lineRule="auto"/>
        <w:ind w:left="4320" w:firstLine="720"/>
        <w:jc w:val="right"/>
        <w:rPr>
          <w:color w:val="000000"/>
        </w:rPr>
      </w:pPr>
      <w:r>
        <w:rPr>
          <w:color w:val="000000"/>
        </w:rPr>
        <w:t>Al Preside</w:t>
      </w:r>
      <w:r w:rsidR="00C236D9">
        <w:rPr>
          <w:color w:val="000000"/>
        </w:rPr>
        <w:t xml:space="preserve"> </w:t>
      </w:r>
      <w:r>
        <w:rPr>
          <w:color w:val="000000"/>
        </w:rPr>
        <w:t>dell’Ente Gestore</w:t>
      </w:r>
    </w:p>
    <w:p w:rsidR="00F936BA" w:rsidRDefault="00594ADE" w:rsidP="00594ADE">
      <w:pPr>
        <w:widowControl w:val="0"/>
        <w:autoSpaceDE w:val="0"/>
        <w:autoSpaceDN w:val="0"/>
        <w:adjustRightInd w:val="0"/>
        <w:spacing w:line="276" w:lineRule="auto"/>
        <w:ind w:left="4320" w:firstLine="720"/>
        <w:jc w:val="right"/>
        <w:rPr>
          <w:color w:val="000000"/>
        </w:rPr>
      </w:pPr>
      <w:r>
        <w:rPr>
          <w:color w:val="000000"/>
        </w:rPr>
        <w:t xml:space="preserve">della Scuola Paritaria </w:t>
      </w:r>
    </w:p>
    <w:p w:rsidR="00594ADE" w:rsidRDefault="00594ADE" w:rsidP="00594ADE">
      <w:pPr>
        <w:widowControl w:val="0"/>
        <w:autoSpaceDE w:val="0"/>
        <w:autoSpaceDN w:val="0"/>
        <w:adjustRightInd w:val="0"/>
        <w:spacing w:line="276" w:lineRule="auto"/>
        <w:ind w:left="4320" w:firstLine="720"/>
        <w:jc w:val="right"/>
        <w:rPr>
          <w:color w:val="000000"/>
        </w:rPr>
      </w:pPr>
      <w:r>
        <w:rPr>
          <w:color w:val="000000"/>
        </w:rPr>
        <w:t>“Italo Calvino” di Mosca</w:t>
      </w:r>
    </w:p>
    <w:p w:rsidR="00555993" w:rsidRDefault="00555993" w:rsidP="00027296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:rsidR="00E67EB7" w:rsidRPr="003168A4" w:rsidRDefault="00E67EB7" w:rsidP="00E67EB7">
      <w:pPr>
        <w:spacing w:line="276" w:lineRule="auto"/>
        <w:jc w:val="both"/>
      </w:pPr>
      <w:r w:rsidRPr="003168A4">
        <w:t xml:space="preserve">Il/La sottoscritto/a ______________________ nato/a a _____________________ il ____________, avendo preso integrale conoscenza di tutte le norme e condizioni stabilite </w:t>
      </w:r>
      <w:r w:rsidR="00594ADE">
        <w:t>dall’Avviso di procedura comparativa</w:t>
      </w:r>
      <w:r w:rsidRPr="003168A4">
        <w:t>,</w:t>
      </w:r>
    </w:p>
    <w:p w:rsidR="00E67EB7" w:rsidRPr="00027296" w:rsidRDefault="00E67EB7" w:rsidP="00E67EB7">
      <w:pPr>
        <w:spacing w:line="276" w:lineRule="auto"/>
        <w:jc w:val="both"/>
        <w:rPr>
          <w:sz w:val="12"/>
          <w:szCs w:val="12"/>
        </w:rPr>
      </w:pPr>
    </w:p>
    <w:p w:rsidR="00E67EB7" w:rsidRPr="003168A4" w:rsidRDefault="00E67EB7" w:rsidP="00E67EB7">
      <w:pPr>
        <w:spacing w:line="276" w:lineRule="auto"/>
        <w:jc w:val="center"/>
      </w:pPr>
      <w:r w:rsidRPr="003168A4">
        <w:t>C  H  I  E  D  E</w:t>
      </w:r>
    </w:p>
    <w:p w:rsidR="00E67EB7" w:rsidRPr="00027296" w:rsidRDefault="00E67EB7" w:rsidP="00E67EB7">
      <w:pPr>
        <w:spacing w:line="276" w:lineRule="auto"/>
        <w:jc w:val="center"/>
        <w:rPr>
          <w:sz w:val="12"/>
          <w:szCs w:val="12"/>
        </w:rPr>
      </w:pPr>
    </w:p>
    <w:p w:rsidR="00E67EB7" w:rsidRDefault="00E67EB7" w:rsidP="00E67EB7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A2437B">
        <w:rPr>
          <w:szCs w:val="24"/>
        </w:rPr>
        <w:t>di essere ammesso/a a partecipare alla</w:t>
      </w:r>
      <w:r w:rsidR="009B1C4F">
        <w:rPr>
          <w:szCs w:val="24"/>
        </w:rPr>
        <w:t xml:space="preserve"> </w:t>
      </w:r>
      <w:r w:rsidR="001652E6" w:rsidRPr="00DB1A62">
        <w:rPr>
          <w:rFonts w:ascii="Times New Roman" w:hAnsi="Times New Roman"/>
          <w:b/>
          <w:szCs w:val="24"/>
        </w:rPr>
        <w:t xml:space="preserve">“SELEZIONE PUBBLICA MEDIANTE PROCEDURA COMPARATIVA PER TITOLI FINALIZZATA AL CONFERIMENTO DI </w:t>
      </w:r>
      <w:r w:rsidR="00594ADE">
        <w:rPr>
          <w:rFonts w:ascii="Times New Roman" w:hAnsi="Times New Roman"/>
          <w:b/>
          <w:szCs w:val="24"/>
        </w:rPr>
        <w:t>UN</w:t>
      </w:r>
      <w:r w:rsidR="001652E6" w:rsidRPr="00DB1A62">
        <w:rPr>
          <w:rFonts w:ascii="Times New Roman" w:hAnsi="Times New Roman"/>
          <w:b/>
          <w:szCs w:val="24"/>
        </w:rPr>
        <w:t xml:space="preserve"> </w:t>
      </w:r>
      <w:r w:rsidR="00594ADE">
        <w:rPr>
          <w:rFonts w:ascii="Times New Roman" w:hAnsi="Times New Roman"/>
          <w:b/>
          <w:szCs w:val="24"/>
        </w:rPr>
        <w:t xml:space="preserve">CONTRATTO DI LAVORO A VALENZA LOCALE (Federazione Russa) </w:t>
      </w:r>
      <w:r w:rsidR="001652E6" w:rsidRPr="00DB1A62">
        <w:rPr>
          <w:rFonts w:ascii="Times New Roman" w:hAnsi="Times New Roman"/>
          <w:b/>
          <w:szCs w:val="24"/>
        </w:rPr>
        <w:t xml:space="preserve"> </w:t>
      </w:r>
      <w:r w:rsidR="001652E6" w:rsidRPr="00DB1A62">
        <w:rPr>
          <w:rFonts w:ascii="Times New Roman" w:hAnsi="Times New Roman"/>
          <w:b/>
          <w:bCs/>
          <w:szCs w:val="24"/>
        </w:rPr>
        <w:t xml:space="preserve">PER </w:t>
      </w:r>
      <w:r w:rsidR="00C236D9">
        <w:rPr>
          <w:rFonts w:ascii="Times New Roman" w:hAnsi="Times New Roman"/>
          <w:b/>
          <w:bCs/>
          <w:szCs w:val="24"/>
        </w:rPr>
        <w:t>DOCENZA N</w:t>
      </w:r>
      <w:r w:rsidR="00594ADE">
        <w:rPr>
          <w:rFonts w:ascii="Times New Roman" w:hAnsi="Times New Roman"/>
          <w:b/>
          <w:bCs/>
          <w:szCs w:val="24"/>
        </w:rPr>
        <w:t xml:space="preserve">ELLA SCUOLA ITALIANA PARITARIA </w:t>
      </w:r>
      <w:r w:rsidR="00C236D9">
        <w:rPr>
          <w:rFonts w:ascii="Times New Roman" w:hAnsi="Times New Roman"/>
          <w:b/>
          <w:bCs/>
          <w:szCs w:val="24"/>
        </w:rPr>
        <w:t xml:space="preserve">ITALO CALVINO </w:t>
      </w:r>
      <w:r w:rsidR="00594ADE">
        <w:rPr>
          <w:rFonts w:ascii="Times New Roman" w:hAnsi="Times New Roman"/>
          <w:b/>
          <w:bCs/>
          <w:szCs w:val="24"/>
        </w:rPr>
        <w:t>DI MOSCA</w:t>
      </w:r>
    </w:p>
    <w:p w:rsidR="00A0743E" w:rsidRPr="00A2437B" w:rsidRDefault="00A0743E" w:rsidP="00E67EB7">
      <w:pPr>
        <w:spacing w:line="276" w:lineRule="auto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E67EB7" w:rsidRPr="003168A4" w:rsidRDefault="00E67EB7" w:rsidP="00E67EB7">
      <w:pPr>
        <w:pStyle w:val="Paragrafoelenco"/>
        <w:spacing w:line="276" w:lineRule="auto"/>
        <w:ind w:left="0"/>
        <w:jc w:val="both"/>
      </w:pPr>
      <w:r w:rsidRPr="003168A4">
        <w:t>A tal fine</w:t>
      </w:r>
      <w:r w:rsidRPr="00CD6742">
        <w:rPr>
          <w:color w:val="000000"/>
        </w:rPr>
        <w:t xml:space="preserve"> </w:t>
      </w:r>
      <w:r w:rsidRPr="00032681">
        <w:rPr>
          <w:color w:val="000000"/>
        </w:rPr>
        <w:t>dichiara</w:t>
      </w:r>
      <w:r w:rsidRPr="003168A4">
        <w:t xml:space="preserve"> sotto la propria responsabilità, ai sensi degli </w:t>
      </w:r>
      <w:r>
        <w:t xml:space="preserve">artt. 46 e 47 del DPR 445/2000 </w:t>
      </w:r>
      <w:r w:rsidRPr="00032681">
        <w:rPr>
          <w:color w:val="000000"/>
        </w:rPr>
        <w:t>consapevole che le dichiarazioni mendaci sono punite ai sensi del codice penale e delle leggi speciali in materia</w:t>
      </w:r>
      <w:r w:rsidRPr="003168A4">
        <w:t>:</w:t>
      </w:r>
    </w:p>
    <w:p w:rsidR="00E67EB7" w:rsidRDefault="00E67EB7" w:rsidP="00E67EB7">
      <w:pPr>
        <w:pStyle w:val="Paragrafoelenco"/>
        <w:numPr>
          <w:ilvl w:val="0"/>
          <w:numId w:val="2"/>
        </w:numPr>
        <w:spacing w:line="276" w:lineRule="auto"/>
        <w:ind w:left="360" w:hanging="218"/>
        <w:jc w:val="both"/>
      </w:pPr>
      <w:r w:rsidRPr="003168A4">
        <w:t xml:space="preserve">di chiamarsi _____________________________ e di essere </w:t>
      </w:r>
      <w:proofErr w:type="spellStart"/>
      <w:r w:rsidRPr="003168A4">
        <w:t>nat</w:t>
      </w:r>
      <w:proofErr w:type="spellEnd"/>
      <w:r w:rsidRPr="003168A4">
        <w:t>__ a ________________ il ________________</w:t>
      </w:r>
      <w:r>
        <w:t xml:space="preserve"> cod. fisc</w:t>
      </w:r>
      <w:r w:rsidR="003B2DDA">
        <w:t>ale</w:t>
      </w:r>
      <w:r>
        <w:t xml:space="preserve"> ____________________</w:t>
      </w:r>
      <w:r w:rsidRPr="003168A4">
        <w:t>;</w:t>
      </w:r>
    </w:p>
    <w:p w:rsidR="00E67EB7" w:rsidRPr="00030CD4" w:rsidRDefault="00E67EB7" w:rsidP="00E67EB7">
      <w:pPr>
        <w:pStyle w:val="Paragrafoelenco"/>
        <w:numPr>
          <w:ilvl w:val="0"/>
          <w:numId w:val="2"/>
        </w:numPr>
        <w:spacing w:line="276" w:lineRule="auto"/>
        <w:ind w:left="360" w:hanging="218"/>
        <w:jc w:val="both"/>
      </w:pPr>
      <w:r w:rsidRPr="006760B8">
        <w:t>di essere residente nel comune di __________________________ e di avere recapito al seguente indirizzo: _______________________CAP_______, numero telefonico __________________, e-mail________________________ al quale dovranno essere inoltrate tutte le eventuali comunicazioni relative alla selezione e di impegnarsi a comunicare eventuali cambiamenti</w:t>
      </w:r>
      <w:r>
        <w:rPr>
          <w:i/>
        </w:rPr>
        <w:t>;</w:t>
      </w:r>
    </w:p>
    <w:p w:rsidR="00027296" w:rsidRDefault="00E67EB7" w:rsidP="00027296">
      <w:pPr>
        <w:pStyle w:val="Paragrafoelenco"/>
        <w:numPr>
          <w:ilvl w:val="0"/>
          <w:numId w:val="2"/>
        </w:numPr>
        <w:spacing w:line="276" w:lineRule="auto"/>
        <w:ind w:left="360" w:hanging="218"/>
        <w:jc w:val="both"/>
      </w:pPr>
      <w:r>
        <w:t xml:space="preserve">di essere domiciliato in ______________________________________________ </w:t>
      </w:r>
      <w:r w:rsidRPr="006760B8">
        <w:rPr>
          <w:i/>
        </w:rPr>
        <w:t>(specificare solo se diverso dalla residenza);</w:t>
      </w:r>
    </w:p>
    <w:p w:rsidR="00027296" w:rsidRDefault="00E67EB7" w:rsidP="00027296">
      <w:pPr>
        <w:pStyle w:val="Paragrafoelenco"/>
        <w:numPr>
          <w:ilvl w:val="0"/>
          <w:numId w:val="2"/>
        </w:numPr>
        <w:spacing w:line="276" w:lineRule="auto"/>
        <w:ind w:left="360" w:hanging="218"/>
        <w:jc w:val="both"/>
      </w:pPr>
      <w:r>
        <w:t xml:space="preserve">di essere cittadino/a </w:t>
      </w:r>
      <w:r w:rsidRPr="003168A4">
        <w:t xml:space="preserve"> ________________;</w:t>
      </w:r>
    </w:p>
    <w:p w:rsidR="00027296" w:rsidRDefault="00E67EB7" w:rsidP="00027296">
      <w:pPr>
        <w:pStyle w:val="Paragrafoelenco"/>
        <w:numPr>
          <w:ilvl w:val="0"/>
          <w:numId w:val="2"/>
        </w:numPr>
        <w:spacing w:line="276" w:lineRule="auto"/>
        <w:ind w:left="360" w:hanging="218"/>
        <w:jc w:val="both"/>
      </w:pPr>
      <w:r w:rsidRPr="003168A4">
        <w:t xml:space="preserve">di essere in possesso dell’idoneità psico-fisica al servizio continuativo e incondizionato delle mansioni per lo svolgimento delle mansioni relative al posto </w:t>
      </w:r>
      <w:r w:rsidR="0085236B">
        <w:t>per il quale si concorre</w:t>
      </w:r>
      <w:r w:rsidRPr="003168A4">
        <w:t>;</w:t>
      </w:r>
    </w:p>
    <w:p w:rsidR="00027296" w:rsidRDefault="00E67EB7" w:rsidP="00027296">
      <w:pPr>
        <w:pStyle w:val="Paragrafoelenco"/>
        <w:numPr>
          <w:ilvl w:val="0"/>
          <w:numId w:val="2"/>
        </w:numPr>
        <w:spacing w:line="276" w:lineRule="auto"/>
        <w:ind w:left="360" w:hanging="218"/>
        <w:jc w:val="both"/>
      </w:pPr>
      <w:r w:rsidRPr="003168A4">
        <w:t xml:space="preserve">di godere dei diritti civili e politici e di essere iscritto/a nelle liste elettorali del Comune di _________________, </w:t>
      </w:r>
      <w:r>
        <w:t xml:space="preserve">ovvero </w:t>
      </w:r>
      <w:r w:rsidRPr="003168A4">
        <w:t xml:space="preserve">di non essere iscritto o cancellato dalle medesime liste per i seguenti motivi:_____________________; (solo per i cittadini di uno Stato membro dell'Unione Europea) di godere dei diritti civili e politici anche nello Stato di </w:t>
      </w:r>
      <w:r>
        <w:t>a</w:t>
      </w:r>
      <w:r w:rsidRPr="003168A4">
        <w:t>ppartenenza o provenienza</w:t>
      </w:r>
      <w:r w:rsidRPr="003168A4">
        <w:rPr>
          <w:i/>
        </w:rPr>
        <w:t xml:space="preserve"> (in caso contrario indicarne i motivi);</w:t>
      </w:r>
    </w:p>
    <w:p w:rsidR="00027296" w:rsidRDefault="00E67EB7" w:rsidP="00027296">
      <w:pPr>
        <w:pStyle w:val="Paragrafoelenco"/>
        <w:numPr>
          <w:ilvl w:val="0"/>
          <w:numId w:val="2"/>
        </w:numPr>
        <w:spacing w:line="276" w:lineRule="auto"/>
        <w:ind w:left="360" w:hanging="218"/>
        <w:jc w:val="both"/>
      </w:pPr>
      <w:r w:rsidRPr="003168A4">
        <w:t>di non essere stato/a destituito/a o dispensato/a dall'impiego presso una pubblica 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:rsidR="00027296" w:rsidRDefault="00E67EB7" w:rsidP="00027296">
      <w:pPr>
        <w:pStyle w:val="Paragrafoelenco"/>
        <w:numPr>
          <w:ilvl w:val="0"/>
          <w:numId w:val="2"/>
        </w:numPr>
        <w:spacing w:line="276" w:lineRule="auto"/>
        <w:ind w:left="360" w:hanging="218"/>
        <w:jc w:val="both"/>
      </w:pPr>
      <w:r w:rsidRPr="003168A4">
        <w:t>di non avere subito condanne penali e di non avere procedimenti penali pendenti per reati che comportano l’interdizione dai</w:t>
      </w:r>
      <w:r>
        <w:t xml:space="preserve"> </w:t>
      </w:r>
      <w:r w:rsidRPr="003168A4">
        <w:t xml:space="preserve">pubblici uffici </w:t>
      </w:r>
      <w:r w:rsidRPr="003168A4">
        <w:rPr>
          <w:i/>
          <w:iCs/>
        </w:rPr>
        <w:t xml:space="preserve">(in caso contrario specificare la natura delle condanne riportate ovvero dei procedimenti in corso); </w:t>
      </w:r>
    </w:p>
    <w:p w:rsidR="0085236B" w:rsidRPr="00027296" w:rsidRDefault="0085236B" w:rsidP="00027296">
      <w:pPr>
        <w:pStyle w:val="Paragrafoelenco"/>
        <w:numPr>
          <w:ilvl w:val="0"/>
          <w:numId w:val="2"/>
        </w:numPr>
        <w:spacing w:line="276" w:lineRule="auto"/>
        <w:ind w:left="360" w:hanging="218"/>
        <w:jc w:val="both"/>
      </w:pPr>
      <w:r>
        <w:rPr>
          <w:b/>
          <w:sz w:val="22"/>
          <w:szCs w:val="22"/>
        </w:rPr>
        <w:t>di essere in possesso dei seguenti titoli di studio richiesti</w:t>
      </w:r>
      <w:r w:rsidR="00E67EB7" w:rsidRPr="005227C5">
        <w:rPr>
          <w:b/>
          <w:sz w:val="22"/>
          <w:szCs w:val="22"/>
        </w:rPr>
        <w:t xml:space="preserve"> per l’accesso alla selezione: </w:t>
      </w:r>
    </w:p>
    <w:p w:rsidR="00E67EB7" w:rsidRPr="0085236B" w:rsidRDefault="00D919D0" w:rsidP="00C236D9">
      <w:pPr>
        <w:pStyle w:val="Paragrafoelenco"/>
        <w:numPr>
          <w:ilvl w:val="1"/>
          <w:numId w:val="2"/>
        </w:num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578" w:hanging="11"/>
        <w:contextualSpacing w:val="0"/>
        <w:jc w:val="both"/>
        <w:rPr>
          <w:b/>
          <w:i/>
          <w:iCs/>
          <w:sz w:val="22"/>
          <w:szCs w:val="22"/>
        </w:rPr>
      </w:pPr>
      <w:r w:rsidRPr="005227C5">
        <w:rPr>
          <w:b/>
          <w:sz w:val="22"/>
          <w:szCs w:val="22"/>
        </w:rPr>
        <w:t xml:space="preserve">Diploma di </w:t>
      </w:r>
      <w:r w:rsidR="005227C5" w:rsidRPr="005227C5">
        <w:rPr>
          <w:b/>
          <w:sz w:val="22"/>
          <w:szCs w:val="22"/>
        </w:rPr>
        <w:t>L</w:t>
      </w:r>
      <w:r w:rsidRPr="005227C5">
        <w:rPr>
          <w:b/>
          <w:sz w:val="22"/>
          <w:szCs w:val="22"/>
        </w:rPr>
        <w:t xml:space="preserve">aurea </w:t>
      </w:r>
      <w:r w:rsidR="005227C5" w:rsidRPr="005227C5">
        <w:rPr>
          <w:b/>
          <w:sz w:val="22"/>
          <w:szCs w:val="22"/>
        </w:rPr>
        <w:t xml:space="preserve">conseguito ai sensi dell’ordinamento previgente al D.M. n. 509/1999, ovvero laurea specialistica o magistrale conseguite secondo l’ordinamento vigente </w:t>
      </w:r>
      <w:r w:rsidR="009B1C4F" w:rsidRPr="005227C5">
        <w:rPr>
          <w:b/>
          <w:sz w:val="22"/>
          <w:szCs w:val="22"/>
        </w:rPr>
        <w:t>in</w:t>
      </w:r>
      <w:r w:rsidR="005227C5">
        <w:rPr>
          <w:b/>
          <w:sz w:val="22"/>
          <w:szCs w:val="22"/>
        </w:rPr>
        <w:t xml:space="preserve"> </w:t>
      </w:r>
      <w:r w:rsidR="001652E6">
        <w:rPr>
          <w:b/>
          <w:sz w:val="22"/>
          <w:szCs w:val="22"/>
        </w:rPr>
        <w:t>_______________________________________________</w:t>
      </w:r>
      <w:r w:rsidR="00116CC5" w:rsidRPr="005227C5">
        <w:rPr>
          <w:b/>
          <w:sz w:val="22"/>
          <w:szCs w:val="22"/>
        </w:rPr>
        <w:t>,</w:t>
      </w:r>
      <w:r w:rsidR="005227C5">
        <w:rPr>
          <w:b/>
          <w:sz w:val="22"/>
          <w:szCs w:val="22"/>
        </w:rPr>
        <w:t xml:space="preserve"> </w:t>
      </w:r>
      <w:r w:rsidR="009B1C4F" w:rsidRPr="005227C5">
        <w:rPr>
          <w:b/>
          <w:sz w:val="22"/>
          <w:szCs w:val="22"/>
        </w:rPr>
        <w:t>conseguit</w:t>
      </w:r>
      <w:r w:rsidR="00853EC4" w:rsidRPr="005227C5">
        <w:rPr>
          <w:b/>
          <w:sz w:val="22"/>
          <w:szCs w:val="22"/>
        </w:rPr>
        <w:t>o</w:t>
      </w:r>
      <w:r w:rsidR="009B1C4F" w:rsidRPr="005227C5">
        <w:rPr>
          <w:b/>
          <w:sz w:val="22"/>
          <w:szCs w:val="22"/>
        </w:rPr>
        <w:t xml:space="preserve"> </w:t>
      </w:r>
      <w:r w:rsidR="00E67EB7" w:rsidRPr="005227C5">
        <w:rPr>
          <w:b/>
          <w:sz w:val="22"/>
          <w:szCs w:val="22"/>
        </w:rPr>
        <w:t>presso ______________________________</w:t>
      </w:r>
      <w:r w:rsidR="001652E6">
        <w:rPr>
          <w:b/>
          <w:sz w:val="22"/>
          <w:szCs w:val="22"/>
        </w:rPr>
        <w:t xml:space="preserve">_______________ </w:t>
      </w:r>
      <w:r w:rsidR="00E67EB7" w:rsidRPr="005227C5">
        <w:rPr>
          <w:b/>
          <w:sz w:val="22"/>
          <w:szCs w:val="22"/>
        </w:rPr>
        <w:t xml:space="preserve">nell’anno </w:t>
      </w:r>
      <w:r w:rsidRPr="005227C5">
        <w:rPr>
          <w:b/>
          <w:sz w:val="22"/>
          <w:szCs w:val="22"/>
        </w:rPr>
        <w:t>accademico</w:t>
      </w:r>
      <w:r w:rsidR="00E67EB7" w:rsidRPr="005227C5">
        <w:rPr>
          <w:b/>
          <w:sz w:val="22"/>
          <w:szCs w:val="22"/>
        </w:rPr>
        <w:t>__________________;</w:t>
      </w:r>
    </w:p>
    <w:p w:rsidR="0085236B" w:rsidRPr="005227C5" w:rsidRDefault="0085236B" w:rsidP="0085236B">
      <w:pPr>
        <w:pStyle w:val="Paragrafoelenco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contextualSpacing w:val="0"/>
        <w:jc w:val="both"/>
        <w:rPr>
          <w:b/>
          <w:i/>
          <w:iCs/>
          <w:sz w:val="22"/>
          <w:szCs w:val="22"/>
        </w:rPr>
      </w:pPr>
      <w:r>
        <w:rPr>
          <w:b/>
          <w:sz w:val="22"/>
          <w:szCs w:val="22"/>
        </w:rPr>
        <w:lastRenderedPageBreak/>
        <w:t>Abilitazione all’insegnamento nella classe di concorso/ordine di scuola ________________ conseguita a seguito di ___________________________________ in data _____________</w:t>
      </w:r>
    </w:p>
    <w:p w:rsidR="0085236B" w:rsidRPr="00823880" w:rsidRDefault="0085236B" w:rsidP="00027296">
      <w:pPr>
        <w:pStyle w:val="Paragrafoelenco"/>
        <w:numPr>
          <w:ilvl w:val="0"/>
          <w:numId w:val="2"/>
        </w:numPr>
        <w:tabs>
          <w:tab w:val="left" w:pos="288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hanging="720"/>
        <w:jc w:val="both"/>
        <w:rPr>
          <w:iCs/>
        </w:rPr>
      </w:pPr>
      <w:r w:rsidRPr="00823880">
        <w:rPr>
          <w:iCs/>
        </w:rPr>
        <w:t xml:space="preserve">di possedere i titoli di servizio indicati nella </w:t>
      </w:r>
      <w:r w:rsidR="00EF55B9" w:rsidRPr="00823880">
        <w:rPr>
          <w:iCs/>
        </w:rPr>
        <w:t>seguente tabella di autovalutazione: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1"/>
        <w:gridCol w:w="917"/>
        <w:gridCol w:w="1080"/>
        <w:gridCol w:w="1080"/>
        <w:gridCol w:w="1908"/>
      </w:tblGrid>
      <w:tr w:rsidR="00EF55B9" w:rsidRPr="00910BD9" w:rsidTr="00910BD9">
        <w:tc>
          <w:tcPr>
            <w:tcW w:w="4771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917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  <w:sz w:val="20"/>
                <w:szCs w:val="20"/>
              </w:rPr>
            </w:pPr>
            <w:r w:rsidRPr="00910BD9">
              <w:rPr>
                <w:i/>
                <w:iCs/>
                <w:sz w:val="20"/>
                <w:szCs w:val="20"/>
              </w:rPr>
              <w:t>possesso</w:t>
            </w:r>
          </w:p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  <w:sz w:val="20"/>
                <w:szCs w:val="20"/>
              </w:rPr>
            </w:pPr>
            <w:r w:rsidRPr="00910BD9">
              <w:rPr>
                <w:i/>
                <w:iCs/>
                <w:sz w:val="20"/>
                <w:szCs w:val="20"/>
              </w:rPr>
              <w:t xml:space="preserve"> (SI/NO)</w:t>
            </w: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suppressAutoHyphens/>
              <w:spacing w:line="100" w:lineRule="atLeast"/>
              <w:jc w:val="center"/>
              <w:rPr>
                <w:i/>
                <w:iCs/>
                <w:sz w:val="20"/>
              </w:rPr>
            </w:pPr>
            <w:r w:rsidRPr="00910BD9">
              <w:rPr>
                <w:i/>
                <w:iCs/>
                <w:sz w:val="20"/>
              </w:rPr>
              <w:t xml:space="preserve">Numero anni </w:t>
            </w: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  <w:sz w:val="20"/>
                <w:szCs w:val="20"/>
              </w:rPr>
            </w:pPr>
            <w:r w:rsidRPr="00910BD9">
              <w:rPr>
                <w:i/>
                <w:iCs/>
                <w:sz w:val="20"/>
                <w:szCs w:val="20"/>
              </w:rPr>
              <w:t>punteggio</w:t>
            </w:r>
          </w:p>
        </w:tc>
        <w:tc>
          <w:tcPr>
            <w:tcW w:w="1908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910BD9">
              <w:rPr>
                <w:i/>
                <w:iCs/>
                <w:sz w:val="20"/>
                <w:szCs w:val="20"/>
              </w:rPr>
              <w:t>Conferma punteggio (riservato all’amministrazione)</w:t>
            </w:r>
          </w:p>
        </w:tc>
      </w:tr>
      <w:tr w:rsidR="00EF55B9" w:rsidRPr="00910BD9" w:rsidTr="00910BD9">
        <w:tc>
          <w:tcPr>
            <w:tcW w:w="4771" w:type="dxa"/>
            <w:shd w:val="clear" w:color="auto" w:fill="auto"/>
          </w:tcPr>
          <w:p w:rsidR="00EF55B9" w:rsidRPr="00910BD9" w:rsidRDefault="00EF55B9" w:rsidP="00910BD9">
            <w:pPr>
              <w:suppressAutoHyphens/>
              <w:spacing w:line="100" w:lineRule="atLeast"/>
              <w:rPr>
                <w:rFonts w:ascii="Times New Roman" w:hAnsi="Times New Roman"/>
                <w:szCs w:val="24"/>
              </w:rPr>
            </w:pPr>
            <w:r w:rsidRPr="00910BD9">
              <w:rPr>
                <w:rFonts w:ascii="Times New Roman" w:hAnsi="Times New Roman"/>
                <w:szCs w:val="24"/>
              </w:rPr>
              <w:t>insegnamento  in uno o più ordini</w:t>
            </w:r>
            <w:r w:rsidR="00C236D9" w:rsidRPr="00910BD9">
              <w:rPr>
                <w:rFonts w:ascii="Times New Roman" w:hAnsi="Times New Roman"/>
                <w:szCs w:val="24"/>
              </w:rPr>
              <w:t xml:space="preserve"> e gradi</w:t>
            </w:r>
            <w:r w:rsidRPr="00910BD9">
              <w:rPr>
                <w:rFonts w:ascii="Times New Roman" w:hAnsi="Times New Roman"/>
                <w:szCs w:val="24"/>
              </w:rPr>
              <w:t xml:space="preserve"> di scuola italiana </w:t>
            </w:r>
            <w:r w:rsidR="00F936BA" w:rsidRPr="00910BD9">
              <w:rPr>
                <w:rFonts w:ascii="Times New Roman" w:hAnsi="Times New Roman"/>
                <w:szCs w:val="24"/>
              </w:rPr>
              <w:t>(</w:t>
            </w:r>
            <w:r w:rsidR="00C236D9" w:rsidRPr="00910BD9">
              <w:rPr>
                <w:rFonts w:ascii="Times New Roman" w:hAnsi="Times New Roman"/>
                <w:b/>
                <w:i/>
                <w:szCs w:val="24"/>
              </w:rPr>
              <w:t xml:space="preserve"> 1</w:t>
            </w:r>
            <w:r w:rsidR="00F936BA" w:rsidRPr="00910BD9">
              <w:rPr>
                <w:rFonts w:ascii="Times New Roman" w:hAnsi="Times New Roman"/>
                <w:b/>
                <w:i/>
                <w:szCs w:val="24"/>
              </w:rPr>
              <w:t xml:space="preserve"> punto</w:t>
            </w:r>
            <w:r w:rsidR="00C236D9" w:rsidRPr="00910BD9">
              <w:rPr>
                <w:rFonts w:ascii="Times New Roman" w:hAnsi="Times New Roman"/>
                <w:b/>
                <w:i/>
                <w:szCs w:val="24"/>
              </w:rPr>
              <w:t xml:space="preserve"> per anno</w:t>
            </w:r>
            <w:r w:rsidR="00F936BA" w:rsidRPr="00910BD9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</w:tc>
        <w:tc>
          <w:tcPr>
            <w:tcW w:w="917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908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</w:tr>
      <w:tr w:rsidR="00EF55B9" w:rsidRPr="00910BD9" w:rsidTr="00910BD9">
        <w:tc>
          <w:tcPr>
            <w:tcW w:w="4771" w:type="dxa"/>
            <w:shd w:val="clear" w:color="auto" w:fill="auto"/>
          </w:tcPr>
          <w:p w:rsidR="00EF55B9" w:rsidRDefault="00CD38A7" w:rsidP="00910BD9">
            <w:pPr>
              <w:suppressAutoHyphens/>
              <w:spacing w:line="100" w:lineRule="atLeast"/>
            </w:pPr>
            <w:r>
              <w:t>Esperienza didattica</w:t>
            </w:r>
            <w:r w:rsidR="00EF55B9">
              <w:t xml:space="preserve">  in scuole italiane estere statali o paritarie </w:t>
            </w:r>
          </w:p>
          <w:p w:rsidR="00EF55B9" w:rsidRPr="00910BD9" w:rsidRDefault="00F936BA" w:rsidP="00910BD9">
            <w:pPr>
              <w:suppressAutoHyphens/>
              <w:spacing w:line="100" w:lineRule="atLeast"/>
              <w:rPr>
                <w:rFonts w:ascii="Times New Roman" w:hAnsi="Times New Roman"/>
                <w:b/>
                <w:i/>
                <w:szCs w:val="24"/>
              </w:rPr>
            </w:pPr>
            <w:r w:rsidRPr="00910BD9">
              <w:rPr>
                <w:b/>
                <w:i/>
              </w:rPr>
              <w:t>(</w:t>
            </w:r>
            <w:r w:rsidR="00C236D9" w:rsidRPr="00910BD9">
              <w:rPr>
                <w:b/>
                <w:i/>
              </w:rPr>
              <w:t>2</w:t>
            </w:r>
            <w:r w:rsidR="00EF55B9" w:rsidRPr="00910BD9">
              <w:rPr>
                <w:b/>
                <w:i/>
              </w:rPr>
              <w:t xml:space="preserve"> punt</w:t>
            </w:r>
            <w:r w:rsidR="00C236D9" w:rsidRPr="00910BD9">
              <w:rPr>
                <w:b/>
                <w:i/>
              </w:rPr>
              <w:t>i</w:t>
            </w:r>
            <w:r w:rsidR="00EF55B9" w:rsidRPr="00910BD9">
              <w:rPr>
                <w:b/>
                <w:i/>
              </w:rPr>
              <w:t xml:space="preserve"> per ogni anno aggiuntivo)</w:t>
            </w:r>
          </w:p>
        </w:tc>
        <w:tc>
          <w:tcPr>
            <w:tcW w:w="917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908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</w:tr>
      <w:tr w:rsidR="00EF55B9" w:rsidRPr="00910BD9" w:rsidTr="00910BD9">
        <w:tc>
          <w:tcPr>
            <w:tcW w:w="4771" w:type="dxa"/>
            <w:shd w:val="clear" w:color="auto" w:fill="auto"/>
          </w:tcPr>
          <w:p w:rsidR="00EF55B9" w:rsidRPr="00910BD9" w:rsidRDefault="00EF55B9" w:rsidP="00910BD9">
            <w:pPr>
              <w:suppressAutoHyphens/>
              <w:spacing w:line="100" w:lineRule="atLeast"/>
              <w:rPr>
                <w:rFonts w:ascii="Times New Roman" w:hAnsi="Times New Roman"/>
                <w:szCs w:val="24"/>
              </w:rPr>
            </w:pPr>
            <w:r w:rsidRPr="00910BD9">
              <w:rPr>
                <w:rFonts w:ascii="Times New Roman" w:hAnsi="Times New Roman"/>
                <w:szCs w:val="24"/>
              </w:rPr>
              <w:t xml:space="preserve">incarico svolto di </w:t>
            </w:r>
            <w:r w:rsidR="00C236D9" w:rsidRPr="00910BD9">
              <w:rPr>
                <w:rFonts w:ascii="Times New Roman" w:hAnsi="Times New Roman"/>
                <w:szCs w:val="24"/>
              </w:rPr>
              <w:t xml:space="preserve">collaboratore di direzione di scuole </w:t>
            </w:r>
            <w:r w:rsidRPr="00910BD9">
              <w:rPr>
                <w:rFonts w:ascii="Times New Roman" w:hAnsi="Times New Roman"/>
                <w:szCs w:val="24"/>
              </w:rPr>
              <w:t xml:space="preserve">italiane </w:t>
            </w:r>
            <w:r w:rsidR="00C236D9" w:rsidRPr="00910BD9">
              <w:rPr>
                <w:rFonts w:ascii="Times New Roman" w:hAnsi="Times New Roman"/>
                <w:szCs w:val="24"/>
              </w:rPr>
              <w:t xml:space="preserve">o </w:t>
            </w:r>
            <w:r w:rsidRPr="00910BD9">
              <w:rPr>
                <w:rFonts w:ascii="Times New Roman" w:hAnsi="Times New Roman"/>
                <w:szCs w:val="24"/>
              </w:rPr>
              <w:t>estere</w:t>
            </w:r>
          </w:p>
          <w:p w:rsidR="00EF55B9" w:rsidRPr="00910BD9" w:rsidRDefault="00EF55B9" w:rsidP="00910BD9">
            <w:pPr>
              <w:suppressAutoHyphens/>
              <w:spacing w:line="100" w:lineRule="atLeast"/>
              <w:rPr>
                <w:rFonts w:ascii="Times New Roman" w:hAnsi="Times New Roman"/>
                <w:b/>
                <w:i/>
                <w:szCs w:val="24"/>
              </w:rPr>
            </w:pPr>
            <w:r w:rsidRPr="00910BD9">
              <w:rPr>
                <w:b/>
                <w:i/>
              </w:rPr>
              <w:t>(1.5 punto per ogni anno)</w:t>
            </w:r>
          </w:p>
        </w:tc>
        <w:tc>
          <w:tcPr>
            <w:tcW w:w="917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908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</w:tr>
      <w:tr w:rsidR="00EF55B9" w:rsidRPr="00910BD9" w:rsidTr="00910BD9">
        <w:tc>
          <w:tcPr>
            <w:tcW w:w="4771" w:type="dxa"/>
            <w:shd w:val="clear" w:color="auto" w:fill="auto"/>
          </w:tcPr>
          <w:p w:rsidR="00EF55B9" w:rsidRPr="00910BD9" w:rsidRDefault="00EF55B9" w:rsidP="00910BD9">
            <w:pPr>
              <w:suppressAutoHyphens/>
              <w:spacing w:line="100" w:lineRule="atLeast"/>
              <w:rPr>
                <w:rFonts w:ascii="Times New Roman" w:hAnsi="Times New Roman"/>
                <w:szCs w:val="24"/>
              </w:rPr>
            </w:pPr>
            <w:r w:rsidRPr="00910BD9">
              <w:rPr>
                <w:rFonts w:ascii="Times New Roman" w:hAnsi="Times New Roman"/>
                <w:szCs w:val="24"/>
              </w:rPr>
              <w:t>master/dottorati di ricerca in ordinamenti scolastici europei ed extraeuropei o, comunque, discipline attinenti al ruolo da ricoprire</w:t>
            </w:r>
          </w:p>
          <w:p w:rsidR="00EF55B9" w:rsidRPr="00910BD9" w:rsidRDefault="00EF55B9" w:rsidP="00910BD9">
            <w:pPr>
              <w:suppressAutoHyphens/>
              <w:spacing w:line="100" w:lineRule="atLeast"/>
              <w:rPr>
                <w:rFonts w:ascii="Times New Roman" w:hAnsi="Times New Roman"/>
                <w:b/>
                <w:i/>
                <w:szCs w:val="24"/>
              </w:rPr>
            </w:pPr>
            <w:r w:rsidRPr="00910BD9">
              <w:rPr>
                <w:b/>
                <w:i/>
              </w:rPr>
              <w:t>(</w:t>
            </w:r>
            <w:r w:rsidR="00CD38A7" w:rsidRPr="00910BD9">
              <w:rPr>
                <w:b/>
                <w:i/>
              </w:rPr>
              <w:t>2</w:t>
            </w:r>
            <w:r w:rsidRPr="00910BD9">
              <w:rPr>
                <w:b/>
                <w:i/>
              </w:rPr>
              <w:t xml:space="preserve"> punt</w:t>
            </w:r>
            <w:r w:rsidR="00CD38A7" w:rsidRPr="00910BD9">
              <w:rPr>
                <w:b/>
                <w:i/>
              </w:rPr>
              <w:t>i</w:t>
            </w:r>
            <w:r w:rsidRPr="00910BD9">
              <w:rPr>
                <w:b/>
                <w:i/>
              </w:rPr>
              <w:t xml:space="preserve"> per ciascun titolo)</w:t>
            </w:r>
          </w:p>
        </w:tc>
        <w:tc>
          <w:tcPr>
            <w:tcW w:w="917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908" w:type="dxa"/>
            <w:shd w:val="clear" w:color="auto" w:fill="auto"/>
          </w:tcPr>
          <w:p w:rsidR="00EF55B9" w:rsidRPr="00910BD9" w:rsidRDefault="00EF55B9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</w:tr>
      <w:tr w:rsidR="00823880" w:rsidRPr="00910BD9" w:rsidTr="00910BD9">
        <w:tc>
          <w:tcPr>
            <w:tcW w:w="4771" w:type="dxa"/>
            <w:shd w:val="clear" w:color="auto" w:fill="auto"/>
          </w:tcPr>
          <w:p w:rsidR="00823880" w:rsidRPr="00910BD9" w:rsidRDefault="00823880" w:rsidP="00910BD9">
            <w:pPr>
              <w:suppressAutoHyphens/>
              <w:spacing w:line="100" w:lineRule="atLeast"/>
              <w:rPr>
                <w:rFonts w:ascii="Times New Roman" w:hAnsi="Times New Roman"/>
                <w:szCs w:val="24"/>
              </w:rPr>
            </w:pPr>
            <w:r w:rsidRPr="00910BD9">
              <w:rPr>
                <w:rFonts w:ascii="Times New Roman" w:hAnsi="Times New Roman"/>
                <w:szCs w:val="24"/>
              </w:rPr>
              <w:t>competenze certificate in lingua straniera, livello intermedio (B2)</w:t>
            </w:r>
          </w:p>
          <w:p w:rsidR="00823880" w:rsidRPr="00910BD9" w:rsidRDefault="00823880" w:rsidP="00910BD9">
            <w:pPr>
              <w:suppressAutoHyphens/>
              <w:spacing w:line="100" w:lineRule="atLeast"/>
              <w:rPr>
                <w:rFonts w:ascii="Times New Roman" w:hAnsi="Times New Roman"/>
                <w:b/>
                <w:i/>
                <w:szCs w:val="24"/>
              </w:rPr>
            </w:pPr>
            <w:r w:rsidRPr="00910BD9">
              <w:rPr>
                <w:rFonts w:ascii="Times New Roman" w:hAnsi="Times New Roman"/>
                <w:b/>
                <w:i/>
                <w:szCs w:val="24"/>
              </w:rPr>
              <w:t>- Russo: 2 punti</w:t>
            </w:r>
          </w:p>
          <w:p w:rsidR="00823880" w:rsidRPr="00910BD9" w:rsidRDefault="00823880" w:rsidP="00910BD9">
            <w:pPr>
              <w:suppressAutoHyphens/>
              <w:spacing w:line="100" w:lineRule="atLeast"/>
              <w:rPr>
                <w:rFonts w:ascii="Times New Roman" w:hAnsi="Times New Roman"/>
                <w:szCs w:val="24"/>
              </w:rPr>
            </w:pPr>
            <w:r w:rsidRPr="00910BD9">
              <w:rPr>
                <w:b/>
                <w:i/>
              </w:rPr>
              <w:t>- Inglese: 1 punto</w:t>
            </w:r>
          </w:p>
        </w:tc>
        <w:tc>
          <w:tcPr>
            <w:tcW w:w="917" w:type="dxa"/>
            <w:shd w:val="clear" w:color="auto" w:fill="auto"/>
          </w:tcPr>
          <w:p w:rsidR="00823880" w:rsidRPr="00910BD9" w:rsidRDefault="00823880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823880" w:rsidRPr="00910BD9" w:rsidRDefault="00823880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823880" w:rsidRPr="00910BD9" w:rsidRDefault="00823880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908" w:type="dxa"/>
            <w:shd w:val="clear" w:color="auto" w:fill="auto"/>
          </w:tcPr>
          <w:p w:rsidR="00823880" w:rsidRPr="00910BD9" w:rsidRDefault="00823880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</w:tr>
      <w:tr w:rsidR="00823880" w:rsidRPr="00910BD9" w:rsidTr="00910BD9">
        <w:tc>
          <w:tcPr>
            <w:tcW w:w="6768" w:type="dxa"/>
            <w:gridSpan w:val="3"/>
            <w:shd w:val="clear" w:color="auto" w:fill="auto"/>
          </w:tcPr>
          <w:p w:rsidR="00823880" w:rsidRPr="00910BD9" w:rsidRDefault="00823880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right"/>
              <w:rPr>
                <w:i/>
                <w:iCs/>
              </w:rPr>
            </w:pPr>
            <w:r>
              <w:t>PUNTEGGIO TOTALE</w:t>
            </w:r>
          </w:p>
        </w:tc>
        <w:tc>
          <w:tcPr>
            <w:tcW w:w="1080" w:type="dxa"/>
            <w:shd w:val="clear" w:color="auto" w:fill="auto"/>
          </w:tcPr>
          <w:p w:rsidR="00823880" w:rsidRPr="00910BD9" w:rsidRDefault="00823880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  <w:tc>
          <w:tcPr>
            <w:tcW w:w="1908" w:type="dxa"/>
            <w:shd w:val="clear" w:color="auto" w:fill="auto"/>
          </w:tcPr>
          <w:p w:rsidR="00823880" w:rsidRPr="00910BD9" w:rsidRDefault="00823880" w:rsidP="00910BD9">
            <w:pPr>
              <w:pStyle w:val="Paragrafoelenco"/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12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6" w:lineRule="auto"/>
              <w:ind w:left="0"/>
              <w:jc w:val="both"/>
              <w:rPr>
                <w:i/>
                <w:iCs/>
              </w:rPr>
            </w:pPr>
          </w:p>
        </w:tc>
      </w:tr>
    </w:tbl>
    <w:p w:rsidR="00EF55B9" w:rsidRPr="0085236B" w:rsidRDefault="00EF55B9" w:rsidP="00027296">
      <w:pPr>
        <w:pStyle w:val="Paragrafoelenco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0"/>
        <w:jc w:val="both"/>
        <w:rPr>
          <w:i/>
          <w:iCs/>
        </w:rPr>
      </w:pPr>
    </w:p>
    <w:p w:rsidR="00E67EB7" w:rsidRPr="00CD6742" w:rsidRDefault="00E67EB7" w:rsidP="00E67EB7">
      <w:pPr>
        <w:pStyle w:val="Paragrafoelenco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both"/>
        <w:rPr>
          <w:i/>
          <w:iCs/>
        </w:rPr>
      </w:pPr>
      <w:r w:rsidRPr="00CD6742">
        <w:rPr>
          <w:u w:val="single"/>
        </w:rPr>
        <w:t xml:space="preserve">di accettare espressamente ed incondizionatamente tutte le norme contenute </w:t>
      </w:r>
      <w:r w:rsidR="00EF55B9">
        <w:rPr>
          <w:u w:val="single"/>
        </w:rPr>
        <w:t>nell’Avviso di procedura comparativa</w:t>
      </w:r>
    </w:p>
    <w:p w:rsidR="00E67EB7" w:rsidRPr="00027296" w:rsidRDefault="00E67EB7" w:rsidP="00E67EB7">
      <w:pPr>
        <w:pStyle w:val="Paragrafoelenco"/>
        <w:numPr>
          <w:ilvl w:val="0"/>
          <w:numId w:val="2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both"/>
        <w:rPr>
          <w:i/>
          <w:iCs/>
        </w:rPr>
      </w:pPr>
      <w:r w:rsidRPr="003168A4">
        <w:rPr>
          <w:color w:val="000000"/>
        </w:rPr>
        <w:t xml:space="preserve">Che quanto indicato nel </w:t>
      </w:r>
      <w:r w:rsidRPr="003168A4">
        <w:rPr>
          <w:i/>
          <w:iCs/>
          <w:color w:val="000000"/>
        </w:rPr>
        <w:t xml:space="preserve">curriculum vitae et </w:t>
      </w:r>
      <w:proofErr w:type="spellStart"/>
      <w:r w:rsidRPr="003168A4">
        <w:rPr>
          <w:i/>
          <w:iCs/>
          <w:color w:val="000000"/>
        </w:rPr>
        <w:t>studiorum</w:t>
      </w:r>
      <w:proofErr w:type="spellEnd"/>
      <w:r w:rsidRPr="003168A4">
        <w:rPr>
          <w:i/>
          <w:iCs/>
          <w:color w:val="000000"/>
        </w:rPr>
        <w:t xml:space="preserve"> </w:t>
      </w:r>
      <w:r w:rsidRPr="003168A4">
        <w:rPr>
          <w:color w:val="000000"/>
        </w:rPr>
        <w:t>corrisponde al vero</w:t>
      </w:r>
      <w:r>
        <w:rPr>
          <w:color w:val="000000"/>
        </w:rPr>
        <w:t>.</w:t>
      </w:r>
    </w:p>
    <w:p w:rsidR="00027296" w:rsidRPr="00F936BA" w:rsidRDefault="00027296" w:rsidP="00027296">
      <w:pPr>
        <w:numPr>
          <w:ilvl w:val="0"/>
          <w:numId w:val="2"/>
        </w:numPr>
        <w:suppressAutoHyphens/>
        <w:spacing w:line="100" w:lineRule="atLeast"/>
        <w:rPr>
          <w:rFonts w:ascii="Times New Roman" w:hAnsi="Times New Roman"/>
          <w:b/>
          <w:szCs w:val="24"/>
        </w:rPr>
      </w:pPr>
      <w:r>
        <w:t xml:space="preserve">Di rendersi disponibile per assumere l’incarico </w:t>
      </w:r>
      <w:r w:rsidRPr="00F936BA">
        <w:rPr>
          <w:b/>
        </w:rPr>
        <w:t xml:space="preserve">entro il </w:t>
      </w:r>
      <w:r w:rsidR="00CD38A7" w:rsidRPr="00F936BA">
        <w:rPr>
          <w:b/>
        </w:rPr>
        <w:t>primo settembre 2019</w:t>
      </w:r>
      <w:r w:rsidRPr="00F936BA">
        <w:rPr>
          <w:b/>
        </w:rPr>
        <w:t>.</w:t>
      </w:r>
    </w:p>
    <w:p w:rsidR="001652E6" w:rsidRPr="00F936BA" w:rsidRDefault="001652E6" w:rsidP="00E67EB7">
      <w:pPr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</w:p>
    <w:p w:rsidR="00594ADE" w:rsidRPr="00594ADE" w:rsidRDefault="00E67EB7" w:rsidP="00594AD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3168A4">
        <w:rPr>
          <w:color w:val="000000"/>
        </w:rPr>
        <w:t>Allega alla presente domanda:</w:t>
      </w:r>
    </w:p>
    <w:p w:rsidR="00594ADE" w:rsidRDefault="00594ADE" w:rsidP="00594ADE">
      <w:pPr>
        <w:numPr>
          <w:ilvl w:val="0"/>
          <w:numId w:val="5"/>
        </w:numPr>
        <w:suppressAutoHyphens/>
        <w:spacing w:line="100" w:lineRule="atLea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 copia firmata del </w:t>
      </w:r>
      <w:r w:rsidRPr="00594ADE">
        <w:rPr>
          <w:rFonts w:ascii="Times New Roman" w:hAnsi="Times New Roman"/>
          <w:i/>
          <w:szCs w:val="24"/>
        </w:rPr>
        <w:t xml:space="preserve">Curriculum vitae et </w:t>
      </w:r>
      <w:proofErr w:type="spellStart"/>
      <w:r w:rsidRPr="00594ADE">
        <w:rPr>
          <w:rFonts w:ascii="Times New Roman" w:hAnsi="Times New Roman"/>
          <w:i/>
          <w:szCs w:val="24"/>
        </w:rPr>
        <w:t>studiorum</w:t>
      </w:r>
      <w:proofErr w:type="spellEnd"/>
      <w:r>
        <w:rPr>
          <w:rFonts w:ascii="Times New Roman" w:hAnsi="Times New Roman"/>
          <w:szCs w:val="24"/>
        </w:rPr>
        <w:t xml:space="preserve">  in formato europeo con foto in primo piano sottoscritto e datato;</w:t>
      </w:r>
    </w:p>
    <w:p w:rsidR="00594ADE" w:rsidRDefault="00594ADE" w:rsidP="00594ADE">
      <w:pPr>
        <w:numPr>
          <w:ilvl w:val="0"/>
          <w:numId w:val="5"/>
        </w:numPr>
        <w:suppressAutoHyphens/>
        <w:spacing w:line="100" w:lineRule="atLea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fotocopia non autenticata di valido documento di identità;</w:t>
      </w:r>
    </w:p>
    <w:p w:rsidR="00594ADE" w:rsidRDefault="00594ADE" w:rsidP="00594ADE">
      <w:pPr>
        <w:numPr>
          <w:ilvl w:val="0"/>
          <w:numId w:val="5"/>
        </w:numPr>
        <w:suppressAutoHyphens/>
        <w:spacing w:line="100" w:lineRule="atLea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Lettera motivazionale con l’espresso impegno a rendersi disponibile per assumere l’incarico entro il mese di ottobre 2018.</w:t>
      </w:r>
    </w:p>
    <w:p w:rsidR="00E67EB7" w:rsidRDefault="00E67EB7" w:rsidP="00E67EB7">
      <w:pPr>
        <w:spacing w:line="276" w:lineRule="auto"/>
        <w:jc w:val="both"/>
        <w:rPr>
          <w:color w:val="000000"/>
        </w:rPr>
      </w:pPr>
    </w:p>
    <w:p w:rsidR="00E67EB7" w:rsidRPr="003168A4" w:rsidRDefault="00E67EB7" w:rsidP="00E67EB7">
      <w:pPr>
        <w:spacing w:line="276" w:lineRule="auto"/>
        <w:jc w:val="both"/>
        <w:rPr>
          <w:color w:val="000000"/>
        </w:rPr>
      </w:pPr>
      <w:r w:rsidRPr="003168A4">
        <w:rPr>
          <w:color w:val="000000"/>
        </w:rPr>
        <w:t>Ai sensi del D. Lgs. N. 196/2003, autorizzo il trattamento dei dati contenuti nella domanda, finalizzato unicamente alla gestione della procedura di valutazione comparativa.</w:t>
      </w:r>
    </w:p>
    <w:p w:rsidR="00E67EB7" w:rsidRDefault="00E67EB7" w:rsidP="00E67EB7">
      <w:pPr>
        <w:spacing w:line="276" w:lineRule="auto"/>
        <w:jc w:val="both"/>
        <w:rPr>
          <w:color w:val="000000"/>
        </w:rPr>
      </w:pPr>
    </w:p>
    <w:p w:rsidR="00F936BA" w:rsidRPr="003168A4" w:rsidRDefault="00F936BA" w:rsidP="00E67EB7">
      <w:pPr>
        <w:spacing w:line="276" w:lineRule="auto"/>
        <w:jc w:val="both"/>
        <w:rPr>
          <w:color w:val="000000"/>
        </w:rPr>
      </w:pPr>
    </w:p>
    <w:p w:rsidR="00594ADE" w:rsidRPr="00027296" w:rsidRDefault="00E67EB7" w:rsidP="00027296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3168A4">
        <w:rPr>
          <w:color w:val="000000"/>
        </w:rPr>
        <w:t>Data ....................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027296">
        <w:rPr>
          <w:color w:val="000000"/>
        </w:rPr>
        <w:t>Firma ______________________</w:t>
      </w:r>
    </w:p>
    <w:sectPr w:rsidR="00594ADE" w:rsidRPr="00027296" w:rsidSect="00027296">
      <w:pgSz w:w="11906" w:h="16838" w:code="9"/>
      <w:pgMar w:top="1079" w:right="746" w:bottom="1079" w:left="720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BD9" w:rsidRDefault="00910BD9">
      <w:r>
        <w:separator/>
      </w:r>
    </w:p>
  </w:endnote>
  <w:endnote w:type="continuationSeparator" w:id="0">
    <w:p w:rsidR="00910BD9" w:rsidRDefault="00910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BD9" w:rsidRDefault="00910BD9">
      <w:r>
        <w:separator/>
      </w:r>
    </w:p>
  </w:footnote>
  <w:footnote w:type="continuationSeparator" w:id="0">
    <w:p w:rsidR="00910BD9" w:rsidRDefault="00910B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>
    <w:nsid w:val="00000004"/>
    <w:multiLevelType w:val="singleLevel"/>
    <w:tmpl w:val="00000004"/>
    <w:name w:val="WW8Num9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0000005"/>
    <w:multiLevelType w:val="multilevel"/>
    <w:tmpl w:val="00000005"/>
    <w:name w:val="WW8Num7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0000006"/>
    <w:multiLevelType w:val="singleLevel"/>
    <w:tmpl w:val="0000000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3D36F8"/>
    <w:multiLevelType w:val="singleLevel"/>
    <w:tmpl w:val="2E0281B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509B10BD"/>
    <w:multiLevelType w:val="singleLevel"/>
    <w:tmpl w:val="ABC2C55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EB7"/>
    <w:rsid w:val="00027296"/>
    <w:rsid w:val="000A1970"/>
    <w:rsid w:val="000A30D2"/>
    <w:rsid w:val="000B5462"/>
    <w:rsid w:val="00116CC5"/>
    <w:rsid w:val="001652E6"/>
    <w:rsid w:val="00166AD7"/>
    <w:rsid w:val="00172B06"/>
    <w:rsid w:val="00190D44"/>
    <w:rsid w:val="00196435"/>
    <w:rsid w:val="0028409F"/>
    <w:rsid w:val="002E769F"/>
    <w:rsid w:val="00340579"/>
    <w:rsid w:val="003B2DDA"/>
    <w:rsid w:val="003E07C5"/>
    <w:rsid w:val="004D32EE"/>
    <w:rsid w:val="004F70A8"/>
    <w:rsid w:val="005227C5"/>
    <w:rsid w:val="005306BD"/>
    <w:rsid w:val="00555993"/>
    <w:rsid w:val="00583DF5"/>
    <w:rsid w:val="00594ADE"/>
    <w:rsid w:val="00596017"/>
    <w:rsid w:val="0061384A"/>
    <w:rsid w:val="006769A1"/>
    <w:rsid w:val="007C18E6"/>
    <w:rsid w:val="007C1995"/>
    <w:rsid w:val="00823880"/>
    <w:rsid w:val="0085236B"/>
    <w:rsid w:val="00853EC4"/>
    <w:rsid w:val="0086607F"/>
    <w:rsid w:val="00866B82"/>
    <w:rsid w:val="00872C56"/>
    <w:rsid w:val="008C14B2"/>
    <w:rsid w:val="008F692A"/>
    <w:rsid w:val="00910BD9"/>
    <w:rsid w:val="009B1C4F"/>
    <w:rsid w:val="00A0743E"/>
    <w:rsid w:val="00A12125"/>
    <w:rsid w:val="00A14F89"/>
    <w:rsid w:val="00B01B79"/>
    <w:rsid w:val="00B16970"/>
    <w:rsid w:val="00B22B71"/>
    <w:rsid w:val="00B716F1"/>
    <w:rsid w:val="00C10E7E"/>
    <w:rsid w:val="00C236D9"/>
    <w:rsid w:val="00C41BE2"/>
    <w:rsid w:val="00CD38A7"/>
    <w:rsid w:val="00D919D0"/>
    <w:rsid w:val="00DB2974"/>
    <w:rsid w:val="00E173A7"/>
    <w:rsid w:val="00E63C96"/>
    <w:rsid w:val="00E67EB7"/>
    <w:rsid w:val="00EF55B9"/>
    <w:rsid w:val="00F55BAA"/>
    <w:rsid w:val="00F936BA"/>
    <w:rsid w:val="00FF5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7EB7"/>
    <w:rPr>
      <w:rFonts w:ascii="Times" w:eastAsia="Times New Roman" w:hAnsi="Times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7EB7"/>
    <w:pPr>
      <w:suppressAutoHyphens/>
      <w:ind w:left="720"/>
      <w:contextualSpacing/>
    </w:pPr>
    <w:rPr>
      <w:rFonts w:ascii="Times New Roman" w:hAnsi="Times New Roman"/>
      <w:szCs w:val="24"/>
      <w:lang w:eastAsia="ar-SA"/>
    </w:rPr>
  </w:style>
  <w:style w:type="paragraph" w:styleId="Corpotesto">
    <w:name w:val="Corpo testo"/>
    <w:basedOn w:val="Normale"/>
    <w:rsid w:val="00594ADE"/>
    <w:rPr>
      <w:rFonts w:ascii="Arial" w:hAnsi="Arial"/>
      <w:snapToGrid w:val="0"/>
      <w:color w:val="000000"/>
    </w:rPr>
  </w:style>
  <w:style w:type="character" w:styleId="Collegamentoipertestuale">
    <w:name w:val="Hyperlink"/>
    <w:rsid w:val="00594ADE"/>
    <w:rPr>
      <w:color w:val="0000FF"/>
      <w:u w:val="single"/>
      <w:lang/>
    </w:rPr>
  </w:style>
  <w:style w:type="table" w:styleId="Grigliatabella">
    <w:name w:val="Table Grid"/>
    <w:basedOn w:val="Tabellanormale"/>
    <w:rsid w:val="00EF55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DI AMMISSIONE ALLA SELEZIONE (all</vt:lpstr>
    </vt:vector>
  </TitlesOfParts>
  <Company>Microsoft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DI AMMISSIONE ALLA SELEZIONE (all</dc:title>
  <dc:creator>indire</dc:creator>
  <cp:lastModifiedBy>Maria</cp:lastModifiedBy>
  <cp:revision>2</cp:revision>
  <dcterms:created xsi:type="dcterms:W3CDTF">2019-05-30T08:08:00Z</dcterms:created>
  <dcterms:modified xsi:type="dcterms:W3CDTF">2019-05-30T08:08:00Z</dcterms:modified>
</cp:coreProperties>
</file>